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397" w:rsidRPr="00311397" w:rsidRDefault="00311397" w:rsidP="00311397">
      <w:pPr>
        <w:pStyle w:val="Csakszveg2"/>
        <w:jc w:val="center"/>
        <w:rPr>
          <w:rFonts w:ascii="Times New Roman" w:hAnsi="Times New Roman" w:cs="Times New Roman"/>
          <w:b/>
        </w:rPr>
      </w:pPr>
      <w:r w:rsidRPr="00311397">
        <w:rPr>
          <w:rFonts w:ascii="Times New Roman" w:hAnsi="Times New Roman" w:cs="Times New Roman"/>
          <w:b/>
        </w:rPr>
        <w:t>Vácrátót Község Önkormányzat Képviselő-testületének</w:t>
      </w:r>
    </w:p>
    <w:p w:rsidR="00311397" w:rsidRPr="00311397" w:rsidRDefault="00311397" w:rsidP="00311397">
      <w:pPr>
        <w:pStyle w:val="Csakszveg2"/>
        <w:jc w:val="center"/>
        <w:rPr>
          <w:rFonts w:ascii="Times New Roman" w:hAnsi="Times New Roman" w:cs="Times New Roman"/>
          <w:b/>
        </w:rPr>
      </w:pPr>
      <w:r w:rsidRPr="00311397">
        <w:rPr>
          <w:rFonts w:ascii="Times New Roman" w:hAnsi="Times New Roman" w:cs="Times New Roman"/>
          <w:b/>
        </w:rPr>
        <w:t xml:space="preserve">10/2023. (IX.06.) önkormányzati rendelete </w:t>
      </w:r>
      <w:proofErr w:type="gramStart"/>
      <w:r w:rsidRPr="00311397">
        <w:rPr>
          <w:rFonts w:ascii="Times New Roman" w:hAnsi="Times New Roman" w:cs="Times New Roman"/>
          <w:b/>
        </w:rPr>
        <w:t>a</w:t>
      </w:r>
      <w:proofErr w:type="gramEnd"/>
    </w:p>
    <w:p w:rsidR="00311397" w:rsidRPr="00311397" w:rsidRDefault="00311397" w:rsidP="00311397">
      <w:pPr>
        <w:jc w:val="center"/>
        <w:rPr>
          <w:b/>
          <w:sz w:val="24"/>
          <w:szCs w:val="24"/>
        </w:rPr>
      </w:pPr>
      <w:proofErr w:type="gramStart"/>
      <w:r w:rsidRPr="00311397">
        <w:rPr>
          <w:b/>
          <w:sz w:val="24"/>
          <w:szCs w:val="24"/>
        </w:rPr>
        <w:t>gyermekétkeztetési</w:t>
      </w:r>
      <w:proofErr w:type="gramEnd"/>
      <w:r w:rsidRPr="00311397">
        <w:rPr>
          <w:b/>
          <w:sz w:val="24"/>
          <w:szCs w:val="24"/>
        </w:rPr>
        <w:t xml:space="preserve"> és egyéb étkezési térítési díjak megállapításáról szóló</w:t>
      </w:r>
    </w:p>
    <w:p w:rsidR="00311397" w:rsidRPr="00311397" w:rsidRDefault="00311397" w:rsidP="00311397">
      <w:pPr>
        <w:pStyle w:val="Csakszveg2"/>
        <w:jc w:val="center"/>
        <w:rPr>
          <w:rFonts w:ascii="Times New Roman" w:hAnsi="Times New Roman" w:cs="Times New Roman"/>
          <w:b/>
        </w:rPr>
      </w:pPr>
      <w:r w:rsidRPr="00311397">
        <w:rPr>
          <w:rFonts w:ascii="Times New Roman" w:hAnsi="Times New Roman" w:cs="Times New Roman"/>
          <w:b/>
        </w:rPr>
        <w:t>7/2017. (VI.23.) önkormányzati rendelet módosításáról</w:t>
      </w:r>
    </w:p>
    <w:p w:rsidR="0056195C" w:rsidRPr="00311397" w:rsidRDefault="0056195C" w:rsidP="0056195C">
      <w:pPr>
        <w:pStyle w:val="Szvegtrzs21"/>
        <w:rPr>
          <w:sz w:val="24"/>
          <w:szCs w:val="24"/>
        </w:rPr>
      </w:pPr>
    </w:p>
    <w:p w:rsidR="00172D05" w:rsidRPr="00311397" w:rsidRDefault="00210F92" w:rsidP="00172D05">
      <w:pPr>
        <w:jc w:val="both"/>
        <w:rPr>
          <w:sz w:val="24"/>
          <w:szCs w:val="24"/>
        </w:rPr>
      </w:pPr>
      <w:r w:rsidRPr="00311397">
        <w:rPr>
          <w:sz w:val="24"/>
          <w:szCs w:val="24"/>
        </w:rPr>
        <w:t>Vácrátót Község</w:t>
      </w:r>
      <w:r w:rsidR="0056195C" w:rsidRPr="00311397">
        <w:rPr>
          <w:sz w:val="24"/>
          <w:szCs w:val="24"/>
        </w:rPr>
        <w:t xml:space="preserve"> Önkormányzat Képviselő-testülete</w:t>
      </w:r>
      <w:r w:rsidR="00172D05" w:rsidRPr="00311397">
        <w:rPr>
          <w:sz w:val="24"/>
          <w:szCs w:val="24"/>
        </w:rPr>
        <w:t xml:space="preserve"> a gyermekétkeztetési és egyéb étkezési térítési</w:t>
      </w:r>
      <w:r w:rsidR="00311397" w:rsidRPr="00311397">
        <w:rPr>
          <w:sz w:val="24"/>
          <w:szCs w:val="24"/>
        </w:rPr>
        <w:t xml:space="preserve"> díjak megállapításáról szóló 7/2017. (VI.23</w:t>
      </w:r>
      <w:r w:rsidR="00172D05" w:rsidRPr="00311397">
        <w:rPr>
          <w:sz w:val="24"/>
          <w:szCs w:val="24"/>
        </w:rPr>
        <w:t>.) önkormányzati rendeletét az alábbiak szerint módosítja:</w:t>
      </w:r>
    </w:p>
    <w:p w:rsidR="00172D05" w:rsidRPr="00311397" w:rsidRDefault="00172D05" w:rsidP="00172D05">
      <w:pPr>
        <w:jc w:val="center"/>
        <w:rPr>
          <w:sz w:val="24"/>
          <w:szCs w:val="24"/>
        </w:rPr>
      </w:pPr>
      <w:r w:rsidRPr="00311397">
        <w:rPr>
          <w:sz w:val="24"/>
          <w:szCs w:val="24"/>
        </w:rPr>
        <w:t>1.§.</w:t>
      </w:r>
    </w:p>
    <w:p w:rsidR="00172D05" w:rsidRPr="00311397" w:rsidRDefault="00172D05" w:rsidP="00172D05">
      <w:pPr>
        <w:rPr>
          <w:b/>
          <w:sz w:val="24"/>
          <w:szCs w:val="24"/>
        </w:rPr>
      </w:pPr>
    </w:p>
    <w:p w:rsidR="00172D05" w:rsidRPr="00311397" w:rsidRDefault="00172D05" w:rsidP="00172D05">
      <w:pPr>
        <w:jc w:val="both"/>
        <w:rPr>
          <w:sz w:val="24"/>
          <w:szCs w:val="24"/>
        </w:rPr>
      </w:pPr>
      <w:r w:rsidRPr="00311397">
        <w:rPr>
          <w:sz w:val="24"/>
          <w:szCs w:val="24"/>
        </w:rPr>
        <w:t xml:space="preserve">A rendelet </w:t>
      </w:r>
      <w:r w:rsidR="00303893" w:rsidRPr="00311397">
        <w:rPr>
          <w:sz w:val="24"/>
          <w:szCs w:val="24"/>
        </w:rPr>
        <w:t>1</w:t>
      </w:r>
      <w:r w:rsidR="00311397" w:rsidRPr="00311397">
        <w:rPr>
          <w:sz w:val="24"/>
          <w:szCs w:val="24"/>
        </w:rPr>
        <w:t>. számú melléklete</w:t>
      </w:r>
      <w:r w:rsidRPr="00311397">
        <w:rPr>
          <w:sz w:val="24"/>
          <w:szCs w:val="24"/>
        </w:rPr>
        <w:t xml:space="preserve"> az alábbiak szerint módosul:</w:t>
      </w:r>
    </w:p>
    <w:p w:rsidR="00311397" w:rsidRPr="00311397" w:rsidRDefault="00311397" w:rsidP="00172D05">
      <w:pPr>
        <w:jc w:val="both"/>
        <w:rPr>
          <w:sz w:val="24"/>
          <w:szCs w:val="24"/>
        </w:rPr>
      </w:pPr>
    </w:p>
    <w:p w:rsidR="00311397" w:rsidRPr="00311397" w:rsidRDefault="00311397" w:rsidP="00311397">
      <w:pPr>
        <w:pStyle w:val="lfej"/>
        <w:tabs>
          <w:tab w:val="clear" w:pos="4536"/>
          <w:tab w:val="clear" w:pos="9072"/>
        </w:tabs>
        <w:jc w:val="right"/>
        <w:rPr>
          <w:i/>
          <w:sz w:val="24"/>
          <w:szCs w:val="24"/>
          <w:vertAlign w:val="superscript"/>
        </w:rPr>
      </w:pPr>
      <w:r w:rsidRPr="00311397">
        <w:rPr>
          <w:i/>
          <w:sz w:val="24"/>
          <w:szCs w:val="24"/>
        </w:rPr>
        <w:t>1. melléklet a 7/2017. (VI.23.) önkormányzati rendelethez</w:t>
      </w:r>
      <w:r w:rsidRPr="00311397">
        <w:rPr>
          <w:i/>
          <w:sz w:val="24"/>
          <w:szCs w:val="24"/>
          <w:vertAlign w:val="superscript"/>
        </w:rPr>
        <w:t>1</w:t>
      </w:r>
    </w:p>
    <w:p w:rsidR="00311397" w:rsidRPr="00311397" w:rsidRDefault="00311397" w:rsidP="00311397">
      <w:pPr>
        <w:ind w:left="360"/>
        <w:rPr>
          <w:sz w:val="24"/>
          <w:szCs w:val="24"/>
        </w:rPr>
      </w:pPr>
    </w:p>
    <w:p w:rsidR="00311397" w:rsidRPr="00311397" w:rsidRDefault="00311397" w:rsidP="00311397">
      <w:pPr>
        <w:jc w:val="center"/>
        <w:rPr>
          <w:sz w:val="24"/>
          <w:szCs w:val="24"/>
        </w:rPr>
      </w:pPr>
      <w:proofErr w:type="gramStart"/>
      <w:r w:rsidRPr="00311397">
        <w:rPr>
          <w:sz w:val="24"/>
          <w:szCs w:val="24"/>
        </w:rPr>
        <w:t>a</w:t>
      </w:r>
      <w:proofErr w:type="gramEnd"/>
      <w:r w:rsidRPr="00311397">
        <w:rPr>
          <w:sz w:val="24"/>
          <w:szCs w:val="24"/>
        </w:rPr>
        <w:t xml:space="preserve"> gyermekétkeztetési illetve egyéb étkezési intézményi térítési díjtételek</w:t>
      </w:r>
    </w:p>
    <w:p w:rsidR="00311397" w:rsidRPr="00311397" w:rsidRDefault="00311397" w:rsidP="00311397">
      <w:pPr>
        <w:jc w:val="center"/>
        <w:rPr>
          <w:sz w:val="24"/>
          <w:szCs w:val="24"/>
        </w:rPr>
      </w:pPr>
    </w:p>
    <w:p w:rsidR="00311397" w:rsidRPr="00311397" w:rsidRDefault="00311397" w:rsidP="00311397">
      <w:pPr>
        <w:jc w:val="both"/>
        <w:rPr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4A0"/>
      </w:tblPr>
      <w:tblGrid>
        <w:gridCol w:w="2718"/>
        <w:gridCol w:w="1896"/>
        <w:gridCol w:w="2004"/>
        <w:gridCol w:w="2172"/>
      </w:tblGrid>
      <w:tr w:rsidR="00311397" w:rsidRPr="00311397" w:rsidTr="00C77CEF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397" w:rsidRPr="00311397" w:rsidRDefault="00311397" w:rsidP="00C77CE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311397">
              <w:rPr>
                <w:b/>
                <w:sz w:val="24"/>
                <w:szCs w:val="24"/>
              </w:rPr>
              <w:t>Megnevezés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397" w:rsidRPr="00311397" w:rsidRDefault="00311397" w:rsidP="00C77CE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311397">
              <w:rPr>
                <w:b/>
                <w:sz w:val="24"/>
                <w:szCs w:val="24"/>
              </w:rPr>
              <w:t>Nettó ár (Ft)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397" w:rsidRPr="00311397" w:rsidRDefault="00311397" w:rsidP="00C77CE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311397">
              <w:rPr>
                <w:b/>
                <w:sz w:val="24"/>
                <w:szCs w:val="24"/>
              </w:rPr>
              <w:t>ÁFA (Ft)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397" w:rsidRPr="00311397" w:rsidRDefault="00311397" w:rsidP="00C77CE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311397">
              <w:rPr>
                <w:b/>
                <w:sz w:val="24"/>
                <w:szCs w:val="24"/>
              </w:rPr>
              <w:t>Bruttó ár (Ft)</w:t>
            </w:r>
          </w:p>
        </w:tc>
      </w:tr>
      <w:tr w:rsidR="00311397" w:rsidRPr="00311397" w:rsidTr="00C77CEF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397" w:rsidRPr="00311397" w:rsidRDefault="00311397" w:rsidP="00C77CEF">
            <w:pPr>
              <w:snapToGrid w:val="0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Bölcsődei 4x-i étkezés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614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166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397" w:rsidRPr="00311397" w:rsidRDefault="00311397" w:rsidP="00C77CEF">
            <w:pPr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 w:rsidRPr="00311397">
              <w:rPr>
                <w:b/>
                <w:bCs/>
                <w:sz w:val="24"/>
                <w:szCs w:val="24"/>
              </w:rPr>
              <w:t>780</w:t>
            </w:r>
          </w:p>
        </w:tc>
      </w:tr>
      <w:tr w:rsidR="00311397" w:rsidRPr="00311397" w:rsidTr="00C77CEF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311397" w:rsidRPr="00311397" w:rsidRDefault="00311397" w:rsidP="00C77CE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</w:p>
        </w:tc>
      </w:tr>
      <w:tr w:rsidR="00311397" w:rsidRPr="00311397" w:rsidTr="00C77CEF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1397" w:rsidRPr="00311397" w:rsidRDefault="00311397" w:rsidP="00C77CEF">
            <w:pPr>
              <w:snapToGrid w:val="0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 xml:space="preserve">Óvodás </w:t>
            </w:r>
            <w:proofErr w:type="gramStart"/>
            <w:r w:rsidRPr="00311397">
              <w:rPr>
                <w:sz w:val="24"/>
                <w:szCs w:val="24"/>
              </w:rPr>
              <w:t>3x-i  étkezés</w:t>
            </w:r>
            <w:proofErr w:type="gramEnd"/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630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170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11397" w:rsidRPr="00311397" w:rsidRDefault="00311397" w:rsidP="00C77CEF">
            <w:pPr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 w:rsidRPr="00311397">
              <w:rPr>
                <w:b/>
                <w:bCs/>
                <w:sz w:val="24"/>
                <w:szCs w:val="24"/>
              </w:rPr>
              <w:t>800</w:t>
            </w:r>
          </w:p>
        </w:tc>
      </w:tr>
      <w:tr w:rsidR="00311397" w:rsidRPr="00311397" w:rsidTr="00C77CEF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999999"/>
          </w:tcPr>
          <w:p w:rsidR="00311397" w:rsidRPr="00311397" w:rsidRDefault="00311397" w:rsidP="00C77CE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999999"/>
          </w:tcPr>
          <w:p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999999"/>
          </w:tcPr>
          <w:p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99999"/>
          </w:tcPr>
          <w:p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</w:p>
        </w:tc>
      </w:tr>
      <w:tr w:rsidR="00311397" w:rsidRPr="00311397" w:rsidTr="00C77CEF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1397" w:rsidRPr="00311397" w:rsidRDefault="00311397" w:rsidP="00C77CEF">
            <w:pPr>
              <w:snapToGrid w:val="0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Iskolás tízórai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150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40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190</w:t>
            </w:r>
          </w:p>
        </w:tc>
      </w:tr>
      <w:tr w:rsidR="00311397" w:rsidRPr="00311397" w:rsidTr="00C77CEF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1397" w:rsidRPr="00311397" w:rsidRDefault="00311397" w:rsidP="00C77CEF">
            <w:pPr>
              <w:snapToGrid w:val="0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Iskolás ebéd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378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102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480</w:t>
            </w:r>
          </w:p>
        </w:tc>
      </w:tr>
      <w:tr w:rsidR="00311397" w:rsidRPr="00311397" w:rsidTr="00C77CEF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1397" w:rsidRPr="00311397" w:rsidRDefault="00311397" w:rsidP="00C77CEF">
            <w:pPr>
              <w:snapToGrid w:val="0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Iskolás uzsonna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126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34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160</w:t>
            </w:r>
          </w:p>
        </w:tc>
      </w:tr>
      <w:tr w:rsidR="00311397" w:rsidRPr="00311397" w:rsidTr="00C77CEF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397" w:rsidRPr="00311397" w:rsidRDefault="00311397" w:rsidP="00C77CEF">
            <w:pPr>
              <w:snapToGrid w:val="0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 xml:space="preserve">Iskolás </w:t>
            </w:r>
            <w:proofErr w:type="gramStart"/>
            <w:r w:rsidRPr="00311397">
              <w:rPr>
                <w:sz w:val="24"/>
                <w:szCs w:val="24"/>
              </w:rPr>
              <w:t>3x-i  étkezés</w:t>
            </w:r>
            <w:proofErr w:type="gramEnd"/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662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178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397" w:rsidRPr="00311397" w:rsidRDefault="00311397" w:rsidP="00C77CEF">
            <w:pPr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 w:rsidRPr="00311397">
              <w:rPr>
                <w:b/>
                <w:bCs/>
                <w:sz w:val="24"/>
                <w:szCs w:val="24"/>
              </w:rPr>
              <w:t>830</w:t>
            </w:r>
          </w:p>
        </w:tc>
      </w:tr>
    </w:tbl>
    <w:p w:rsidR="00311397" w:rsidRPr="00311397" w:rsidRDefault="00311397" w:rsidP="00311397">
      <w:pPr>
        <w:jc w:val="center"/>
        <w:rPr>
          <w:sz w:val="24"/>
          <w:szCs w:val="24"/>
        </w:rPr>
      </w:pPr>
    </w:p>
    <w:p w:rsidR="00311397" w:rsidRPr="00311397" w:rsidRDefault="00311397" w:rsidP="00311397">
      <w:pPr>
        <w:jc w:val="center"/>
        <w:rPr>
          <w:b/>
          <w:sz w:val="24"/>
          <w:szCs w:val="24"/>
        </w:rPr>
      </w:pPr>
      <w:r w:rsidRPr="00311397">
        <w:rPr>
          <w:sz w:val="24"/>
          <w:szCs w:val="24"/>
        </w:rPr>
        <w:t>2.§</w:t>
      </w:r>
    </w:p>
    <w:p w:rsidR="0056195C" w:rsidRPr="00311397" w:rsidRDefault="0056195C" w:rsidP="0056195C">
      <w:pPr>
        <w:pStyle w:val="Cmsor1"/>
        <w:jc w:val="center"/>
        <w:rPr>
          <w:szCs w:val="24"/>
          <w:u w:val="none"/>
        </w:rPr>
      </w:pPr>
      <w:r w:rsidRPr="00311397">
        <w:rPr>
          <w:szCs w:val="24"/>
          <w:u w:val="none"/>
        </w:rPr>
        <w:t>Záró rendelkezések</w:t>
      </w:r>
    </w:p>
    <w:p w:rsidR="00311397" w:rsidRPr="00311397" w:rsidRDefault="00311397" w:rsidP="00311397">
      <w:pPr>
        <w:rPr>
          <w:sz w:val="24"/>
          <w:szCs w:val="24"/>
        </w:rPr>
      </w:pPr>
    </w:p>
    <w:p w:rsidR="0056195C" w:rsidRPr="00311397" w:rsidRDefault="0056195C" w:rsidP="0056195C">
      <w:pPr>
        <w:pStyle w:val="Csakszveg2"/>
        <w:numPr>
          <w:ilvl w:val="0"/>
          <w:numId w:val="4"/>
        </w:numPr>
        <w:ind w:left="-13" w:firstLine="0"/>
        <w:jc w:val="both"/>
        <w:rPr>
          <w:rFonts w:ascii="Times New Roman" w:hAnsi="Times New Roman" w:cs="Times New Roman"/>
        </w:rPr>
      </w:pPr>
      <w:r w:rsidRPr="00311397">
        <w:rPr>
          <w:rFonts w:ascii="Times New Roman" w:hAnsi="Times New Roman" w:cs="Times New Roman"/>
        </w:rPr>
        <w:t>Ez a rendelet a kihirdetését követő hónap 1. napján lép hatályba.</w:t>
      </w:r>
    </w:p>
    <w:p w:rsidR="00C1431A" w:rsidRPr="00311397" w:rsidRDefault="00C1431A" w:rsidP="0056195C">
      <w:pPr>
        <w:pStyle w:val="Csakszveg2"/>
        <w:numPr>
          <w:ilvl w:val="0"/>
          <w:numId w:val="4"/>
        </w:numPr>
        <w:ind w:left="-13" w:firstLine="0"/>
        <w:jc w:val="both"/>
        <w:rPr>
          <w:rFonts w:ascii="Times New Roman" w:hAnsi="Times New Roman" w:cs="Times New Roman"/>
        </w:rPr>
      </w:pPr>
      <w:r w:rsidRPr="00311397">
        <w:rPr>
          <w:rFonts w:ascii="Times New Roman" w:hAnsi="Times New Roman" w:cs="Times New Roman"/>
        </w:rPr>
        <w:t>A rendelet kihirdetéséről a jegyző gondoskodik a helyben szokásos módon.</w:t>
      </w:r>
    </w:p>
    <w:p w:rsidR="0056195C" w:rsidRPr="00311397" w:rsidRDefault="0056195C" w:rsidP="0056195C">
      <w:pPr>
        <w:jc w:val="both"/>
        <w:rPr>
          <w:sz w:val="24"/>
          <w:szCs w:val="24"/>
        </w:rPr>
      </w:pPr>
    </w:p>
    <w:p w:rsidR="0056195C" w:rsidRPr="00311397" w:rsidRDefault="00311397" w:rsidP="00C1431A">
      <w:pPr>
        <w:pStyle w:val="Csakszveg2"/>
        <w:jc w:val="both"/>
        <w:rPr>
          <w:rFonts w:ascii="Times New Roman" w:hAnsi="Times New Roman" w:cs="Times New Roman"/>
        </w:rPr>
      </w:pPr>
      <w:r w:rsidRPr="00311397">
        <w:rPr>
          <w:rFonts w:ascii="Times New Roman" w:hAnsi="Times New Roman" w:cs="Times New Roman"/>
        </w:rPr>
        <w:t>Vácrátót, 2023</w:t>
      </w:r>
      <w:r w:rsidR="0056195C" w:rsidRPr="00311397">
        <w:rPr>
          <w:rFonts w:ascii="Times New Roman" w:hAnsi="Times New Roman" w:cs="Times New Roman"/>
        </w:rPr>
        <w:t xml:space="preserve">. </w:t>
      </w:r>
      <w:r w:rsidRPr="00311397">
        <w:rPr>
          <w:rFonts w:ascii="Times New Roman" w:hAnsi="Times New Roman" w:cs="Times New Roman"/>
        </w:rPr>
        <w:t>augusztus</w:t>
      </w:r>
      <w:r w:rsidR="0056195C" w:rsidRPr="00311397">
        <w:rPr>
          <w:rFonts w:ascii="Times New Roman" w:hAnsi="Times New Roman" w:cs="Times New Roman"/>
        </w:rPr>
        <w:t xml:space="preserve"> </w:t>
      </w:r>
      <w:r w:rsidRPr="00311397">
        <w:rPr>
          <w:rFonts w:ascii="Times New Roman" w:hAnsi="Times New Roman" w:cs="Times New Roman"/>
        </w:rPr>
        <w:t>30</w:t>
      </w:r>
      <w:r w:rsidR="0056195C" w:rsidRPr="00311397">
        <w:rPr>
          <w:rFonts w:ascii="Times New Roman" w:hAnsi="Times New Roman" w:cs="Times New Roman"/>
        </w:rPr>
        <w:t>.</w:t>
      </w:r>
    </w:p>
    <w:p w:rsidR="00311397" w:rsidRPr="00311397" w:rsidRDefault="00311397" w:rsidP="00C1431A">
      <w:pPr>
        <w:pStyle w:val="Csakszveg2"/>
        <w:jc w:val="both"/>
        <w:rPr>
          <w:rFonts w:ascii="Times New Roman" w:hAnsi="Times New Roman" w:cs="Times New Roman"/>
        </w:rPr>
      </w:pPr>
    </w:p>
    <w:p w:rsidR="00311397" w:rsidRPr="00311397" w:rsidRDefault="00311397" w:rsidP="00C1431A">
      <w:pPr>
        <w:pStyle w:val="Csakszveg2"/>
        <w:jc w:val="both"/>
        <w:rPr>
          <w:rFonts w:ascii="Times New Roman" w:hAnsi="Times New Roman" w:cs="Times New Roman"/>
        </w:rPr>
      </w:pPr>
    </w:p>
    <w:p w:rsidR="00311397" w:rsidRPr="00311397" w:rsidRDefault="00311397" w:rsidP="00C1431A">
      <w:pPr>
        <w:pStyle w:val="Csakszveg2"/>
        <w:jc w:val="both"/>
        <w:rPr>
          <w:rFonts w:ascii="Times New Roman" w:hAnsi="Times New Roman" w:cs="Times New Roman"/>
        </w:rPr>
      </w:pPr>
    </w:p>
    <w:p w:rsidR="00311397" w:rsidRPr="00311397" w:rsidRDefault="00311397" w:rsidP="00C1431A">
      <w:pPr>
        <w:pStyle w:val="Csakszveg2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34" w:type="dxa"/>
        <w:tblLayout w:type="fixed"/>
        <w:tblLook w:val="0000"/>
      </w:tblPr>
      <w:tblGrid>
        <w:gridCol w:w="4576"/>
        <w:gridCol w:w="4579"/>
      </w:tblGrid>
      <w:tr w:rsidR="0056195C" w:rsidRPr="00311397" w:rsidTr="0056195C">
        <w:tc>
          <w:tcPr>
            <w:tcW w:w="4576" w:type="dxa"/>
            <w:shd w:val="clear" w:color="auto" w:fill="auto"/>
          </w:tcPr>
          <w:p w:rsidR="0056195C" w:rsidRPr="00311397" w:rsidRDefault="0056195C" w:rsidP="0056195C">
            <w:pPr>
              <w:jc w:val="both"/>
              <w:rPr>
                <w:sz w:val="24"/>
                <w:szCs w:val="24"/>
              </w:rPr>
            </w:pPr>
          </w:p>
          <w:p w:rsidR="0056195C" w:rsidRPr="00311397" w:rsidRDefault="0056195C" w:rsidP="0056195C">
            <w:pPr>
              <w:tabs>
                <w:tab w:val="left" w:pos="1770"/>
              </w:tabs>
              <w:jc w:val="both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ab/>
            </w:r>
            <w:r w:rsidR="00245FA2" w:rsidRPr="00311397">
              <w:rPr>
                <w:sz w:val="24"/>
                <w:szCs w:val="24"/>
              </w:rPr>
              <w:t>Spiegelhalter László</w:t>
            </w:r>
            <w:r w:rsidR="003D6812" w:rsidRPr="00311397">
              <w:rPr>
                <w:sz w:val="24"/>
                <w:szCs w:val="24"/>
              </w:rPr>
              <w:t xml:space="preserve"> </w:t>
            </w:r>
          </w:p>
          <w:p w:rsidR="0056195C" w:rsidRPr="00311397" w:rsidRDefault="0056195C" w:rsidP="0056195C">
            <w:pPr>
              <w:jc w:val="both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 xml:space="preserve">                                polgármester</w:t>
            </w:r>
          </w:p>
        </w:tc>
        <w:tc>
          <w:tcPr>
            <w:tcW w:w="4579" w:type="dxa"/>
            <w:shd w:val="clear" w:color="auto" w:fill="auto"/>
          </w:tcPr>
          <w:p w:rsidR="0056195C" w:rsidRPr="00311397" w:rsidRDefault="0056195C" w:rsidP="0056195C">
            <w:pPr>
              <w:jc w:val="both"/>
              <w:rPr>
                <w:sz w:val="24"/>
                <w:szCs w:val="24"/>
              </w:rPr>
            </w:pPr>
          </w:p>
          <w:p w:rsidR="0056195C" w:rsidRPr="00311397" w:rsidRDefault="00245FA2" w:rsidP="0056195C">
            <w:pPr>
              <w:jc w:val="center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dr. Törőcsik Edit</w:t>
            </w:r>
            <w:r w:rsidR="003D6812" w:rsidRPr="00311397">
              <w:rPr>
                <w:sz w:val="24"/>
                <w:szCs w:val="24"/>
              </w:rPr>
              <w:t xml:space="preserve"> </w:t>
            </w:r>
          </w:p>
          <w:p w:rsidR="0056195C" w:rsidRPr="00311397" w:rsidRDefault="00245FA2" w:rsidP="0056195C">
            <w:pPr>
              <w:tabs>
                <w:tab w:val="left" w:pos="1305"/>
                <w:tab w:val="center" w:pos="2180"/>
              </w:tabs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ab/>
              <w:t xml:space="preserve">        </w:t>
            </w:r>
            <w:r w:rsidR="0056195C" w:rsidRPr="00311397">
              <w:rPr>
                <w:sz w:val="24"/>
                <w:szCs w:val="24"/>
              </w:rPr>
              <w:t>jegyző</w:t>
            </w:r>
          </w:p>
        </w:tc>
      </w:tr>
    </w:tbl>
    <w:p w:rsidR="00F93467" w:rsidRDefault="00F93467" w:rsidP="00F93467">
      <w:pPr>
        <w:pStyle w:val="Csakszveg2"/>
      </w:pPr>
    </w:p>
    <w:sectPr w:rsidR="00F93467" w:rsidSect="00B23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5">
    <w:nsid w:val="47747554"/>
    <w:multiLevelType w:val="hybridMultilevel"/>
    <w:tmpl w:val="D6A619A6"/>
    <w:lvl w:ilvl="0" w:tplc="E1A4FF9E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567300"/>
    <w:multiLevelType w:val="hybridMultilevel"/>
    <w:tmpl w:val="6A4A2252"/>
    <w:lvl w:ilvl="0" w:tplc="DC1245A6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EB32B8"/>
    <w:multiLevelType w:val="hybridMultilevel"/>
    <w:tmpl w:val="4FA62910"/>
    <w:lvl w:ilvl="0" w:tplc="57E08F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B19C4"/>
    <w:multiLevelType w:val="hybridMultilevel"/>
    <w:tmpl w:val="0C30EC18"/>
    <w:lvl w:ilvl="0" w:tplc="57E08F84">
      <w:start w:val="1"/>
      <w:numFmt w:val="decimal"/>
      <w:lvlText w:val="(%1)"/>
      <w:lvlJc w:val="left"/>
      <w:pPr>
        <w:ind w:left="710" w:hanging="360"/>
      </w:pPr>
      <w:rPr>
        <w:rFonts w:hint="default"/>
      </w:rPr>
    </w:lvl>
    <w:lvl w:ilvl="1" w:tplc="D902DE04">
      <w:start w:val="1"/>
      <w:numFmt w:val="lowerLetter"/>
      <w:lvlText w:val="%2)"/>
      <w:lvlJc w:val="left"/>
      <w:pPr>
        <w:ind w:left="1430" w:hanging="360"/>
      </w:pPr>
      <w:rPr>
        <w:rFonts w:hint="default"/>
      </w:rPr>
    </w:lvl>
    <w:lvl w:ilvl="2" w:tplc="0952FE74">
      <w:start w:val="1"/>
      <w:numFmt w:val="lowerLetter"/>
      <w:lvlText w:val="%3.)"/>
      <w:lvlJc w:val="right"/>
      <w:pPr>
        <w:ind w:left="2150" w:hanging="180"/>
      </w:pPr>
      <w:rPr>
        <w:rFonts w:ascii="Times New Roman" w:eastAsia="Calibri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70" w:hanging="360"/>
      </w:pPr>
    </w:lvl>
    <w:lvl w:ilvl="4" w:tplc="040E0019" w:tentative="1">
      <w:start w:val="1"/>
      <w:numFmt w:val="lowerLetter"/>
      <w:lvlText w:val="%5."/>
      <w:lvlJc w:val="left"/>
      <w:pPr>
        <w:ind w:left="3590" w:hanging="360"/>
      </w:pPr>
    </w:lvl>
    <w:lvl w:ilvl="5" w:tplc="040E001B" w:tentative="1">
      <w:start w:val="1"/>
      <w:numFmt w:val="lowerRoman"/>
      <w:lvlText w:val="%6."/>
      <w:lvlJc w:val="right"/>
      <w:pPr>
        <w:ind w:left="4310" w:hanging="180"/>
      </w:pPr>
    </w:lvl>
    <w:lvl w:ilvl="6" w:tplc="040E000F" w:tentative="1">
      <w:start w:val="1"/>
      <w:numFmt w:val="decimal"/>
      <w:lvlText w:val="%7."/>
      <w:lvlJc w:val="left"/>
      <w:pPr>
        <w:ind w:left="5030" w:hanging="360"/>
      </w:pPr>
    </w:lvl>
    <w:lvl w:ilvl="7" w:tplc="040E0019" w:tentative="1">
      <w:start w:val="1"/>
      <w:numFmt w:val="lowerLetter"/>
      <w:lvlText w:val="%8."/>
      <w:lvlJc w:val="left"/>
      <w:pPr>
        <w:ind w:left="5750" w:hanging="360"/>
      </w:pPr>
    </w:lvl>
    <w:lvl w:ilvl="8" w:tplc="040E001B" w:tentative="1">
      <w:start w:val="1"/>
      <w:numFmt w:val="lowerRoman"/>
      <w:lvlText w:val="%9."/>
      <w:lvlJc w:val="right"/>
      <w:pPr>
        <w:ind w:left="64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stylePaneFormatFilter w:val="3F01"/>
  <w:defaultTabStop w:val="708"/>
  <w:hyphenationZone w:val="425"/>
  <w:characterSpacingControl w:val="doNotCompress"/>
  <w:compat/>
  <w:rsids>
    <w:rsidRoot w:val="0056195C"/>
    <w:rsid w:val="00016265"/>
    <w:rsid w:val="000D2FA0"/>
    <w:rsid w:val="000E057F"/>
    <w:rsid w:val="00102BC9"/>
    <w:rsid w:val="001064AF"/>
    <w:rsid w:val="00120385"/>
    <w:rsid w:val="00145638"/>
    <w:rsid w:val="00172D05"/>
    <w:rsid w:val="001B1830"/>
    <w:rsid w:val="001D428D"/>
    <w:rsid w:val="001E0059"/>
    <w:rsid w:val="00210F92"/>
    <w:rsid w:val="002418B3"/>
    <w:rsid w:val="00245FA2"/>
    <w:rsid w:val="00286047"/>
    <w:rsid w:val="00303893"/>
    <w:rsid w:val="00311397"/>
    <w:rsid w:val="00325B7E"/>
    <w:rsid w:val="003D6812"/>
    <w:rsid w:val="003E22BA"/>
    <w:rsid w:val="003E3D62"/>
    <w:rsid w:val="00412312"/>
    <w:rsid w:val="004E2A47"/>
    <w:rsid w:val="00504BFF"/>
    <w:rsid w:val="0056195C"/>
    <w:rsid w:val="00564525"/>
    <w:rsid w:val="0058129D"/>
    <w:rsid w:val="007212C9"/>
    <w:rsid w:val="007719B6"/>
    <w:rsid w:val="008627DD"/>
    <w:rsid w:val="00945725"/>
    <w:rsid w:val="009E17CE"/>
    <w:rsid w:val="009E3572"/>
    <w:rsid w:val="00A34685"/>
    <w:rsid w:val="00AD0584"/>
    <w:rsid w:val="00AF3A9C"/>
    <w:rsid w:val="00B10BEE"/>
    <w:rsid w:val="00B23036"/>
    <w:rsid w:val="00B3782C"/>
    <w:rsid w:val="00B439A0"/>
    <w:rsid w:val="00C1431A"/>
    <w:rsid w:val="00D7165F"/>
    <w:rsid w:val="00D86C20"/>
    <w:rsid w:val="00DC3C83"/>
    <w:rsid w:val="00E83096"/>
    <w:rsid w:val="00F317DE"/>
    <w:rsid w:val="00F50DE0"/>
    <w:rsid w:val="00F93467"/>
    <w:rsid w:val="00FE1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56195C"/>
    <w:pPr>
      <w:suppressAutoHyphens/>
    </w:pPr>
    <w:rPr>
      <w:lang w:eastAsia="ar-SA"/>
    </w:rPr>
  </w:style>
  <w:style w:type="paragraph" w:styleId="Cmsor1">
    <w:name w:val="heading 1"/>
    <w:basedOn w:val="Norml"/>
    <w:next w:val="Norml"/>
    <w:qFormat/>
    <w:rsid w:val="0056195C"/>
    <w:pPr>
      <w:keepNext/>
      <w:numPr>
        <w:numId w:val="1"/>
      </w:numPr>
      <w:jc w:val="both"/>
      <w:outlineLvl w:val="0"/>
    </w:pPr>
    <w:rPr>
      <w:sz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56195C"/>
    <w:pPr>
      <w:jc w:val="both"/>
    </w:pPr>
    <w:rPr>
      <w:sz w:val="24"/>
    </w:rPr>
  </w:style>
  <w:style w:type="paragraph" w:styleId="Szvegtrzsbehzssal">
    <w:name w:val="Body Text Indent"/>
    <w:basedOn w:val="Norml"/>
    <w:rsid w:val="0056195C"/>
    <w:pPr>
      <w:ind w:left="540" w:hanging="540"/>
      <w:jc w:val="both"/>
    </w:pPr>
    <w:rPr>
      <w:sz w:val="24"/>
    </w:rPr>
  </w:style>
  <w:style w:type="paragraph" w:customStyle="1" w:styleId="Szvegtrzs21">
    <w:name w:val="Szövegtörzs 21"/>
    <w:basedOn w:val="Norml"/>
    <w:rsid w:val="0056195C"/>
    <w:pPr>
      <w:jc w:val="both"/>
    </w:pPr>
    <w:rPr>
      <w:sz w:val="26"/>
    </w:rPr>
  </w:style>
  <w:style w:type="paragraph" w:styleId="llb">
    <w:name w:val="footer"/>
    <w:basedOn w:val="Norml"/>
    <w:rsid w:val="0056195C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Csakszveg2">
    <w:name w:val="Csak szöveg2"/>
    <w:basedOn w:val="Norml"/>
    <w:rsid w:val="0056195C"/>
    <w:rPr>
      <w:rFonts w:ascii="Courier New" w:hAnsi="Courier New" w:cs="Courier New"/>
      <w:sz w:val="24"/>
      <w:szCs w:val="24"/>
    </w:rPr>
  </w:style>
  <w:style w:type="paragraph" w:styleId="lfej">
    <w:name w:val="header"/>
    <w:basedOn w:val="Norml"/>
    <w:link w:val="lfejChar"/>
    <w:rsid w:val="0056195C"/>
    <w:pPr>
      <w:tabs>
        <w:tab w:val="center" w:pos="4536"/>
        <w:tab w:val="right" w:pos="9072"/>
      </w:tabs>
    </w:pPr>
    <w:rPr>
      <w:sz w:val="28"/>
    </w:rPr>
  </w:style>
  <w:style w:type="paragraph" w:styleId="Listaszerbekezds">
    <w:name w:val="List Paragraph"/>
    <w:basedOn w:val="Norml"/>
    <w:uiPriority w:val="34"/>
    <w:qFormat/>
    <w:rsid w:val="00A3468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unhideWhenUsed/>
    <w:rsid w:val="00172D05"/>
    <w:pPr>
      <w:suppressAutoHyphens w:val="0"/>
    </w:pPr>
    <w:rPr>
      <w:rFonts w:ascii="Tahoma" w:hAnsi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172D05"/>
    <w:rPr>
      <w:rFonts w:ascii="Tahoma" w:hAnsi="Tahoma"/>
      <w:sz w:val="16"/>
      <w:szCs w:val="16"/>
    </w:rPr>
  </w:style>
  <w:style w:type="character" w:customStyle="1" w:styleId="lfejChar">
    <w:name w:val="Élőfej Char"/>
    <w:basedOn w:val="Bekezdsalapbettpusa"/>
    <w:link w:val="lfej"/>
    <w:rsid w:val="00311397"/>
    <w:rPr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2E4CD8-2F4D-42D5-AD83-A37D997B7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149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Visegrád Város Önkormányzat Képviselő-testületének</vt:lpstr>
    </vt:vector>
  </TitlesOfParts>
  <Company>Visegrád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Visegrád Város Önkormányzat Képviselő-testületének</dc:title>
  <dc:creator>OEM</dc:creator>
  <cp:lastModifiedBy>xy</cp:lastModifiedBy>
  <cp:revision>6</cp:revision>
  <cp:lastPrinted>2017-07-05T08:44:00Z</cp:lastPrinted>
  <dcterms:created xsi:type="dcterms:W3CDTF">2017-06-15T11:29:00Z</dcterms:created>
  <dcterms:modified xsi:type="dcterms:W3CDTF">2023-08-31T13:28:00Z</dcterms:modified>
</cp:coreProperties>
</file>