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D4E7" w14:textId="6FF90D6E" w:rsidR="00311397" w:rsidRPr="00311397" w:rsidRDefault="00311397" w:rsidP="00311397">
      <w:pPr>
        <w:pStyle w:val="Csakszveg2"/>
        <w:jc w:val="center"/>
        <w:rPr>
          <w:rFonts w:ascii="Times New Roman" w:hAnsi="Times New Roman" w:cs="Times New Roman"/>
          <w:b/>
        </w:rPr>
      </w:pPr>
      <w:r w:rsidRPr="00311397">
        <w:rPr>
          <w:rFonts w:ascii="Times New Roman" w:hAnsi="Times New Roman" w:cs="Times New Roman"/>
          <w:b/>
        </w:rPr>
        <w:t>Vácrátót Község Önkormányzat Képviselő-testületének</w:t>
      </w:r>
    </w:p>
    <w:p w14:paraId="00E99AEE" w14:textId="05A56AFD" w:rsidR="00311397" w:rsidRPr="00311397" w:rsidRDefault="005A5D06" w:rsidP="00311397">
      <w:pPr>
        <w:pStyle w:val="Csakszveg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</w:t>
      </w:r>
      <w:r w:rsidR="00311397" w:rsidRPr="00311397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4</w:t>
      </w:r>
      <w:r w:rsidR="00311397" w:rsidRPr="00311397">
        <w:rPr>
          <w:rFonts w:ascii="Times New Roman" w:hAnsi="Times New Roman" w:cs="Times New Roman"/>
          <w:b/>
        </w:rPr>
        <w:t>. (</w:t>
      </w:r>
      <w:r>
        <w:rPr>
          <w:rFonts w:ascii="Times New Roman" w:hAnsi="Times New Roman" w:cs="Times New Roman"/>
          <w:b/>
        </w:rPr>
        <w:t>IX</w:t>
      </w:r>
      <w:r w:rsidR="00311397" w:rsidRPr="00311397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13</w:t>
      </w:r>
      <w:r w:rsidR="00311397" w:rsidRPr="00311397">
        <w:rPr>
          <w:rFonts w:ascii="Times New Roman" w:hAnsi="Times New Roman" w:cs="Times New Roman"/>
          <w:b/>
        </w:rPr>
        <w:t>.) önkormányzati rendelete a</w:t>
      </w:r>
    </w:p>
    <w:p w14:paraId="1CE95D6D" w14:textId="77777777" w:rsidR="00311397" w:rsidRPr="00311397" w:rsidRDefault="00311397" w:rsidP="00311397">
      <w:pPr>
        <w:jc w:val="center"/>
        <w:rPr>
          <w:b/>
          <w:sz w:val="24"/>
          <w:szCs w:val="24"/>
        </w:rPr>
      </w:pPr>
      <w:r w:rsidRPr="00311397">
        <w:rPr>
          <w:b/>
          <w:sz w:val="24"/>
          <w:szCs w:val="24"/>
        </w:rPr>
        <w:t>gyermekétkeztetési és egyéb étkezési térítési díjak megállapításáról szóló</w:t>
      </w:r>
    </w:p>
    <w:p w14:paraId="3FB1E495" w14:textId="77777777" w:rsidR="00311397" w:rsidRPr="00311397" w:rsidRDefault="00311397" w:rsidP="00311397">
      <w:pPr>
        <w:pStyle w:val="Csakszveg2"/>
        <w:jc w:val="center"/>
        <w:rPr>
          <w:rFonts w:ascii="Times New Roman" w:hAnsi="Times New Roman" w:cs="Times New Roman"/>
          <w:b/>
        </w:rPr>
      </w:pPr>
      <w:r w:rsidRPr="00311397">
        <w:rPr>
          <w:rFonts w:ascii="Times New Roman" w:hAnsi="Times New Roman" w:cs="Times New Roman"/>
          <w:b/>
        </w:rPr>
        <w:t>7/2017. (VI.23.) önkormányzati rendelet módosításáról</w:t>
      </w:r>
    </w:p>
    <w:p w14:paraId="269B0022" w14:textId="77777777" w:rsidR="0056195C" w:rsidRPr="00311397" w:rsidRDefault="0056195C" w:rsidP="0056195C">
      <w:pPr>
        <w:pStyle w:val="Szvegtrzs21"/>
        <w:rPr>
          <w:sz w:val="24"/>
          <w:szCs w:val="24"/>
        </w:rPr>
      </w:pPr>
    </w:p>
    <w:p w14:paraId="2360EBF9" w14:textId="77777777" w:rsidR="00172D05" w:rsidRPr="00311397" w:rsidRDefault="00210F92" w:rsidP="00172D05">
      <w:pPr>
        <w:jc w:val="both"/>
        <w:rPr>
          <w:sz w:val="24"/>
          <w:szCs w:val="24"/>
        </w:rPr>
      </w:pPr>
      <w:r w:rsidRPr="00311397">
        <w:rPr>
          <w:sz w:val="24"/>
          <w:szCs w:val="24"/>
        </w:rPr>
        <w:t>Vácrátót Község</w:t>
      </w:r>
      <w:r w:rsidR="0056195C" w:rsidRPr="00311397">
        <w:rPr>
          <w:sz w:val="24"/>
          <w:szCs w:val="24"/>
        </w:rPr>
        <w:t xml:space="preserve"> Önkormányzat Képviselő-testülete</w:t>
      </w:r>
      <w:r w:rsidR="00172D05" w:rsidRPr="00311397">
        <w:rPr>
          <w:sz w:val="24"/>
          <w:szCs w:val="24"/>
        </w:rPr>
        <w:t xml:space="preserve"> a gyermekétkeztetési és egyéb étkezési térítési</w:t>
      </w:r>
      <w:r w:rsidR="00311397" w:rsidRPr="00311397">
        <w:rPr>
          <w:sz w:val="24"/>
          <w:szCs w:val="24"/>
        </w:rPr>
        <w:t xml:space="preserve"> díjak megállapításáról szóló 7/2017. (VI.23</w:t>
      </w:r>
      <w:r w:rsidR="00172D05" w:rsidRPr="00311397">
        <w:rPr>
          <w:sz w:val="24"/>
          <w:szCs w:val="24"/>
        </w:rPr>
        <w:t>.) önkormányzati rendeletét az alábbiak szerint módosítja:</w:t>
      </w:r>
    </w:p>
    <w:p w14:paraId="58497E35" w14:textId="77777777" w:rsidR="00172D05" w:rsidRPr="00311397" w:rsidRDefault="00172D05" w:rsidP="00172D05">
      <w:pPr>
        <w:jc w:val="center"/>
        <w:rPr>
          <w:sz w:val="24"/>
          <w:szCs w:val="24"/>
        </w:rPr>
      </w:pPr>
      <w:r w:rsidRPr="00311397">
        <w:rPr>
          <w:sz w:val="24"/>
          <w:szCs w:val="24"/>
        </w:rPr>
        <w:t>1.§.</w:t>
      </w:r>
    </w:p>
    <w:p w14:paraId="167B8D6D" w14:textId="77777777" w:rsidR="00172D05" w:rsidRPr="00311397" w:rsidRDefault="00172D05" w:rsidP="00172D05">
      <w:pPr>
        <w:rPr>
          <w:b/>
          <w:sz w:val="24"/>
          <w:szCs w:val="24"/>
        </w:rPr>
      </w:pPr>
    </w:p>
    <w:p w14:paraId="1CED3DBB" w14:textId="77777777" w:rsidR="00172D05" w:rsidRPr="00311397" w:rsidRDefault="00172D05" w:rsidP="00172D05">
      <w:pPr>
        <w:jc w:val="both"/>
        <w:rPr>
          <w:sz w:val="24"/>
          <w:szCs w:val="24"/>
        </w:rPr>
      </w:pPr>
      <w:r w:rsidRPr="00311397">
        <w:rPr>
          <w:sz w:val="24"/>
          <w:szCs w:val="24"/>
        </w:rPr>
        <w:t xml:space="preserve">A rendelet </w:t>
      </w:r>
      <w:r w:rsidR="00303893" w:rsidRPr="00311397">
        <w:rPr>
          <w:sz w:val="24"/>
          <w:szCs w:val="24"/>
        </w:rPr>
        <w:t>1</w:t>
      </w:r>
      <w:r w:rsidR="00311397" w:rsidRPr="00311397">
        <w:rPr>
          <w:sz w:val="24"/>
          <w:szCs w:val="24"/>
        </w:rPr>
        <w:t>. számú melléklete</w:t>
      </w:r>
      <w:r w:rsidRPr="00311397">
        <w:rPr>
          <w:sz w:val="24"/>
          <w:szCs w:val="24"/>
        </w:rPr>
        <w:t xml:space="preserve"> az alábbiak szerint módosul:</w:t>
      </w:r>
    </w:p>
    <w:p w14:paraId="5465EC13" w14:textId="77777777" w:rsidR="00311397" w:rsidRPr="00311397" w:rsidRDefault="00311397" w:rsidP="00172D05">
      <w:pPr>
        <w:jc w:val="both"/>
        <w:rPr>
          <w:sz w:val="24"/>
          <w:szCs w:val="24"/>
        </w:rPr>
      </w:pPr>
    </w:p>
    <w:p w14:paraId="651E7722" w14:textId="77777777" w:rsidR="00311397" w:rsidRPr="00311397" w:rsidRDefault="00311397" w:rsidP="00311397">
      <w:pPr>
        <w:pStyle w:val="lfej"/>
        <w:tabs>
          <w:tab w:val="clear" w:pos="4536"/>
          <w:tab w:val="clear" w:pos="9072"/>
        </w:tabs>
        <w:jc w:val="right"/>
        <w:rPr>
          <w:i/>
          <w:sz w:val="24"/>
          <w:szCs w:val="24"/>
          <w:vertAlign w:val="superscript"/>
        </w:rPr>
      </w:pPr>
      <w:r w:rsidRPr="00311397">
        <w:rPr>
          <w:i/>
          <w:sz w:val="24"/>
          <w:szCs w:val="24"/>
        </w:rPr>
        <w:t>1. melléklet a 7/2017. (VI.23.) önkormányzati rendelethez</w:t>
      </w:r>
      <w:r w:rsidRPr="00311397">
        <w:rPr>
          <w:i/>
          <w:sz w:val="24"/>
          <w:szCs w:val="24"/>
          <w:vertAlign w:val="superscript"/>
        </w:rPr>
        <w:t>1</w:t>
      </w:r>
    </w:p>
    <w:p w14:paraId="5CCD3236" w14:textId="77777777" w:rsidR="00311397" w:rsidRPr="00311397" w:rsidRDefault="00311397" w:rsidP="00311397">
      <w:pPr>
        <w:ind w:left="360"/>
        <w:rPr>
          <w:sz w:val="24"/>
          <w:szCs w:val="24"/>
        </w:rPr>
      </w:pPr>
    </w:p>
    <w:p w14:paraId="470C19CF" w14:textId="77777777" w:rsidR="00311397" w:rsidRPr="00311397" w:rsidRDefault="00311397" w:rsidP="00311397">
      <w:pPr>
        <w:jc w:val="center"/>
        <w:rPr>
          <w:sz w:val="24"/>
          <w:szCs w:val="24"/>
        </w:rPr>
      </w:pPr>
      <w:r w:rsidRPr="00311397">
        <w:rPr>
          <w:sz w:val="24"/>
          <w:szCs w:val="24"/>
        </w:rPr>
        <w:t xml:space="preserve">a </w:t>
      </w:r>
      <w:proofErr w:type="gramStart"/>
      <w:r w:rsidRPr="00311397">
        <w:rPr>
          <w:sz w:val="24"/>
          <w:szCs w:val="24"/>
        </w:rPr>
        <w:t>gyermekétkeztetési</w:t>
      </w:r>
      <w:proofErr w:type="gramEnd"/>
      <w:r w:rsidRPr="00311397">
        <w:rPr>
          <w:sz w:val="24"/>
          <w:szCs w:val="24"/>
        </w:rPr>
        <w:t xml:space="preserve"> illetve egyéb étkezési intézményi térítési díjtételek</w:t>
      </w:r>
    </w:p>
    <w:p w14:paraId="3646EC06" w14:textId="77777777" w:rsidR="00311397" w:rsidRPr="00311397" w:rsidRDefault="00311397" w:rsidP="00311397">
      <w:pPr>
        <w:jc w:val="center"/>
        <w:rPr>
          <w:sz w:val="24"/>
          <w:szCs w:val="24"/>
        </w:rPr>
      </w:pPr>
    </w:p>
    <w:p w14:paraId="59D96324" w14:textId="77777777" w:rsidR="00311397" w:rsidRPr="00311397" w:rsidRDefault="00311397" w:rsidP="00311397">
      <w:pPr>
        <w:jc w:val="both"/>
        <w:rPr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4A0" w:firstRow="1" w:lastRow="0" w:firstColumn="1" w:lastColumn="0" w:noHBand="0" w:noVBand="1"/>
      </w:tblPr>
      <w:tblGrid>
        <w:gridCol w:w="2718"/>
        <w:gridCol w:w="1896"/>
        <w:gridCol w:w="2004"/>
        <w:gridCol w:w="2172"/>
      </w:tblGrid>
      <w:tr w:rsidR="00311397" w:rsidRPr="00311397" w14:paraId="6E8EACB1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D486E" w14:textId="77777777"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Megnevezés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04A1A" w14:textId="77777777"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Nettó ár (Ft)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778C61" w14:textId="77777777"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ÁFA (Ft)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14346" w14:textId="77777777" w:rsidR="00311397" w:rsidRPr="00311397" w:rsidRDefault="00311397" w:rsidP="00C77CE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11397">
              <w:rPr>
                <w:b/>
                <w:sz w:val="24"/>
                <w:szCs w:val="24"/>
              </w:rPr>
              <w:t>Bruttó ár (Ft)</w:t>
            </w:r>
          </w:p>
        </w:tc>
      </w:tr>
      <w:tr w:rsidR="00311397" w:rsidRPr="00311397" w14:paraId="788333F0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40174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Bölcsődei 4x-i étkezés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38A26C" w14:textId="4FB981EA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BD6A3" w14:textId="4CE941E2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5F70C" w14:textId="1C410540" w:rsidR="00311397" w:rsidRPr="00311397" w:rsidRDefault="00B9036F" w:rsidP="00C77CEF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</w:t>
            </w:r>
            <w:r w:rsidR="00D50C5C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311397" w:rsidRPr="00311397" w14:paraId="235B2A23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14:paraId="5C6C8150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14:paraId="49A9AF1B" w14:textId="77777777"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14:paraId="0DAF7EDF" w14:textId="77777777"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0A2DF3F" w14:textId="77777777"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311397" w:rsidRPr="00311397" w14:paraId="3B32316C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B6C47AB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Óvodás 3x-</w:t>
            </w:r>
            <w:proofErr w:type="gramStart"/>
            <w:r w:rsidRPr="00311397">
              <w:rPr>
                <w:sz w:val="24"/>
                <w:szCs w:val="24"/>
              </w:rPr>
              <w:t>i  étkezés</w:t>
            </w:r>
            <w:proofErr w:type="gram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4066BDA" w14:textId="2ED09C24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5644013" w14:textId="2D3D085B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1FABD04" w14:textId="4BFA3819" w:rsidR="00311397" w:rsidRPr="00311397" w:rsidRDefault="00B9036F" w:rsidP="00C77CEF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D50C5C">
              <w:rPr>
                <w:b/>
                <w:bCs/>
                <w:sz w:val="24"/>
                <w:szCs w:val="24"/>
              </w:rPr>
              <w:t>60</w:t>
            </w:r>
          </w:p>
        </w:tc>
      </w:tr>
      <w:tr w:rsidR="00311397" w:rsidRPr="00311397" w14:paraId="04C7C56D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14:paraId="0F9ED687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14:paraId="5B98A7CC" w14:textId="77777777"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99999"/>
          </w:tcPr>
          <w:p w14:paraId="0A6A2424" w14:textId="77777777"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99999"/>
          </w:tcPr>
          <w:p w14:paraId="24F92331" w14:textId="77777777" w:rsidR="00311397" w:rsidRPr="00311397" w:rsidRDefault="00311397" w:rsidP="00C77CEF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311397" w:rsidRPr="00311397" w14:paraId="5F4938A4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EEDAA08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Iskolás tízórai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EA0E106" w14:textId="2770DDCC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CE5A793" w14:textId="3AC66A8A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15AB11C" w14:textId="14570FB2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50C5C">
              <w:rPr>
                <w:sz w:val="24"/>
                <w:szCs w:val="24"/>
              </w:rPr>
              <w:t>5</w:t>
            </w:r>
          </w:p>
        </w:tc>
      </w:tr>
      <w:tr w:rsidR="00311397" w:rsidRPr="00311397" w14:paraId="081AA947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170ED1A2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Iskolás ebéd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2E8CF677" w14:textId="6B68E116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0D7F910" w14:textId="40CE2044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87ABFBE" w14:textId="3ABFE4B5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50C5C">
              <w:rPr>
                <w:sz w:val="24"/>
                <w:szCs w:val="24"/>
              </w:rPr>
              <w:t>90</w:t>
            </w:r>
          </w:p>
        </w:tc>
      </w:tr>
      <w:tr w:rsidR="00311397" w:rsidRPr="00311397" w14:paraId="35312EC5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1DCC6B0" w14:textId="77777777" w:rsidR="00311397" w:rsidRPr="00311397" w:rsidRDefault="00311397" w:rsidP="00C77CEF">
            <w:pPr>
              <w:snapToGrid w:val="0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>Iskolás uzsonna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DBF02C4" w14:textId="06046CC0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3D9CEDA" w14:textId="2652F84F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5E17424" w14:textId="4C2D7977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D50C5C">
              <w:rPr>
                <w:sz w:val="24"/>
                <w:szCs w:val="24"/>
              </w:rPr>
              <w:t>5</w:t>
            </w:r>
          </w:p>
        </w:tc>
      </w:tr>
      <w:tr w:rsidR="00311397" w:rsidRPr="00311397" w14:paraId="716D35AE" w14:textId="77777777" w:rsidTr="00C77CEF">
        <w:trPr>
          <w:trHeight w:val="403"/>
        </w:trPr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DBFD0E" w14:textId="77777777" w:rsidR="00311397" w:rsidRPr="00311397" w:rsidRDefault="00FA2D0C" w:rsidP="00C77CE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Iskolás 3x-i</w:t>
            </w:r>
            <w:r w:rsidR="00311397" w:rsidRPr="00311397">
              <w:rPr>
                <w:sz w:val="24"/>
                <w:szCs w:val="24"/>
              </w:rPr>
              <w:t xml:space="preserve"> étkezés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87D27C" w14:textId="04FA8348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A2B511" w14:textId="2F58B869" w:rsidR="00311397" w:rsidRPr="00311397" w:rsidRDefault="00B9036F" w:rsidP="00C77CEF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914BC" w14:textId="748F4067" w:rsidR="00311397" w:rsidRPr="00311397" w:rsidRDefault="00B9036F" w:rsidP="00C77CEF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50C5C">
              <w:rPr>
                <w:b/>
                <w:bCs/>
                <w:sz w:val="24"/>
                <w:szCs w:val="24"/>
              </w:rPr>
              <w:t>200</w:t>
            </w:r>
          </w:p>
        </w:tc>
      </w:tr>
    </w:tbl>
    <w:p w14:paraId="05B135B2" w14:textId="0E022C98" w:rsidR="00311397" w:rsidRPr="00311397" w:rsidRDefault="00D50C5C" w:rsidP="00D50C5C">
      <w:pPr>
        <w:rPr>
          <w:sz w:val="24"/>
          <w:szCs w:val="24"/>
        </w:rPr>
      </w:pPr>
      <w:r>
        <w:rPr>
          <w:sz w:val="24"/>
          <w:szCs w:val="24"/>
        </w:rPr>
        <w:t>A kerekítés szabályai érvényesek,</w:t>
      </w:r>
    </w:p>
    <w:p w14:paraId="7A65AD46" w14:textId="77777777" w:rsidR="00311397" w:rsidRPr="00311397" w:rsidRDefault="00311397" w:rsidP="00311397">
      <w:pPr>
        <w:jc w:val="center"/>
        <w:rPr>
          <w:b/>
          <w:sz w:val="24"/>
          <w:szCs w:val="24"/>
        </w:rPr>
      </w:pPr>
      <w:r w:rsidRPr="00311397">
        <w:rPr>
          <w:sz w:val="24"/>
          <w:szCs w:val="24"/>
        </w:rPr>
        <w:t>2.§</w:t>
      </w:r>
    </w:p>
    <w:p w14:paraId="29B55ECD" w14:textId="77777777" w:rsidR="0056195C" w:rsidRPr="00311397" w:rsidRDefault="0056195C" w:rsidP="0056195C">
      <w:pPr>
        <w:pStyle w:val="Cmsor1"/>
        <w:jc w:val="center"/>
        <w:rPr>
          <w:szCs w:val="24"/>
          <w:u w:val="none"/>
        </w:rPr>
      </w:pPr>
      <w:r w:rsidRPr="00311397">
        <w:rPr>
          <w:szCs w:val="24"/>
          <w:u w:val="none"/>
        </w:rPr>
        <w:t>Záró rendelkezések</w:t>
      </w:r>
    </w:p>
    <w:p w14:paraId="2E02A86E" w14:textId="77777777" w:rsidR="00311397" w:rsidRPr="00311397" w:rsidRDefault="00311397" w:rsidP="00311397">
      <w:pPr>
        <w:rPr>
          <w:sz w:val="24"/>
          <w:szCs w:val="24"/>
        </w:rPr>
      </w:pPr>
    </w:p>
    <w:p w14:paraId="37044227" w14:textId="77777777" w:rsidR="0056195C" w:rsidRPr="00311397" w:rsidRDefault="0056195C" w:rsidP="0056195C">
      <w:pPr>
        <w:pStyle w:val="Csakszveg2"/>
        <w:numPr>
          <w:ilvl w:val="0"/>
          <w:numId w:val="4"/>
        </w:numPr>
        <w:ind w:left="-13" w:firstLine="0"/>
        <w:jc w:val="both"/>
        <w:rPr>
          <w:rFonts w:ascii="Times New Roman" w:hAnsi="Times New Roman" w:cs="Times New Roman"/>
        </w:rPr>
      </w:pPr>
      <w:r w:rsidRPr="00311397">
        <w:rPr>
          <w:rFonts w:ascii="Times New Roman" w:hAnsi="Times New Roman" w:cs="Times New Roman"/>
        </w:rPr>
        <w:t>Ez a rendelet a kihirdetését követő hónap 1. napján lép hatályba.</w:t>
      </w:r>
    </w:p>
    <w:p w14:paraId="396AA2DE" w14:textId="77777777" w:rsidR="00C1431A" w:rsidRPr="00311397" w:rsidRDefault="00C1431A" w:rsidP="0056195C">
      <w:pPr>
        <w:pStyle w:val="Csakszveg2"/>
        <w:numPr>
          <w:ilvl w:val="0"/>
          <w:numId w:val="4"/>
        </w:numPr>
        <w:ind w:left="-13" w:firstLine="0"/>
        <w:jc w:val="both"/>
        <w:rPr>
          <w:rFonts w:ascii="Times New Roman" w:hAnsi="Times New Roman" w:cs="Times New Roman"/>
        </w:rPr>
      </w:pPr>
      <w:r w:rsidRPr="00311397">
        <w:rPr>
          <w:rFonts w:ascii="Times New Roman" w:hAnsi="Times New Roman" w:cs="Times New Roman"/>
        </w:rPr>
        <w:t>A rendelet kihirdetéséről a jegyző gondoskodik a helyben szokásos módon.</w:t>
      </w:r>
    </w:p>
    <w:p w14:paraId="4AF6EA2D" w14:textId="77777777" w:rsidR="0056195C" w:rsidRPr="00311397" w:rsidRDefault="0056195C" w:rsidP="0056195C">
      <w:pPr>
        <w:jc w:val="both"/>
        <w:rPr>
          <w:sz w:val="24"/>
          <w:szCs w:val="24"/>
        </w:rPr>
      </w:pPr>
    </w:p>
    <w:p w14:paraId="7D829DC8" w14:textId="580CB043" w:rsidR="0056195C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  <w:r w:rsidRPr="00311397">
        <w:rPr>
          <w:rFonts w:ascii="Times New Roman" w:hAnsi="Times New Roman" w:cs="Times New Roman"/>
        </w:rPr>
        <w:t>Vácrátót, 202</w:t>
      </w:r>
      <w:r w:rsidR="005A5D06">
        <w:rPr>
          <w:rFonts w:ascii="Times New Roman" w:hAnsi="Times New Roman" w:cs="Times New Roman"/>
        </w:rPr>
        <w:t>4</w:t>
      </w:r>
      <w:r w:rsidR="0056195C" w:rsidRPr="00311397">
        <w:rPr>
          <w:rFonts w:ascii="Times New Roman" w:hAnsi="Times New Roman" w:cs="Times New Roman"/>
        </w:rPr>
        <w:t xml:space="preserve">. </w:t>
      </w:r>
      <w:r w:rsidR="005A5D06">
        <w:rPr>
          <w:rFonts w:ascii="Times New Roman" w:hAnsi="Times New Roman" w:cs="Times New Roman"/>
        </w:rPr>
        <w:t>sz</w:t>
      </w:r>
      <w:r w:rsidR="00B9036F">
        <w:rPr>
          <w:rFonts w:ascii="Times New Roman" w:hAnsi="Times New Roman" w:cs="Times New Roman"/>
        </w:rPr>
        <w:t>e</w:t>
      </w:r>
      <w:r w:rsidR="005A5D06">
        <w:rPr>
          <w:rFonts w:ascii="Times New Roman" w:hAnsi="Times New Roman" w:cs="Times New Roman"/>
        </w:rPr>
        <w:t>ptember 12.</w:t>
      </w:r>
    </w:p>
    <w:p w14:paraId="16EBEEE8" w14:textId="77777777"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p w14:paraId="7438E776" w14:textId="77777777"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p w14:paraId="46148803" w14:textId="77777777"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p w14:paraId="1CB2B588" w14:textId="77777777" w:rsidR="00311397" w:rsidRPr="00311397" w:rsidRDefault="00311397" w:rsidP="00C1431A">
      <w:pPr>
        <w:pStyle w:val="Csakszveg2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4" w:type="dxa"/>
        <w:tblLayout w:type="fixed"/>
        <w:tblLook w:val="0000" w:firstRow="0" w:lastRow="0" w:firstColumn="0" w:lastColumn="0" w:noHBand="0" w:noVBand="0"/>
      </w:tblPr>
      <w:tblGrid>
        <w:gridCol w:w="4576"/>
        <w:gridCol w:w="4579"/>
      </w:tblGrid>
      <w:tr w:rsidR="0056195C" w:rsidRPr="00311397" w14:paraId="47EBDE50" w14:textId="77777777" w:rsidTr="0056195C">
        <w:tc>
          <w:tcPr>
            <w:tcW w:w="4576" w:type="dxa"/>
            <w:shd w:val="clear" w:color="auto" w:fill="auto"/>
          </w:tcPr>
          <w:p w14:paraId="0EEADF1A" w14:textId="77777777" w:rsidR="0056195C" w:rsidRPr="00311397" w:rsidRDefault="0056195C" w:rsidP="0056195C">
            <w:pPr>
              <w:jc w:val="both"/>
              <w:rPr>
                <w:sz w:val="24"/>
                <w:szCs w:val="24"/>
              </w:rPr>
            </w:pPr>
          </w:p>
          <w:p w14:paraId="637DA0DD" w14:textId="77777777" w:rsidR="0056195C" w:rsidRPr="00311397" w:rsidRDefault="0056195C" w:rsidP="0056195C">
            <w:pPr>
              <w:tabs>
                <w:tab w:val="left" w:pos="1770"/>
              </w:tabs>
              <w:jc w:val="both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ab/>
            </w:r>
            <w:proofErr w:type="spellStart"/>
            <w:r w:rsidR="00245FA2" w:rsidRPr="00311397">
              <w:rPr>
                <w:sz w:val="24"/>
                <w:szCs w:val="24"/>
              </w:rPr>
              <w:t>Spiegelhalter</w:t>
            </w:r>
            <w:proofErr w:type="spellEnd"/>
            <w:r w:rsidR="00245FA2" w:rsidRPr="00311397">
              <w:rPr>
                <w:sz w:val="24"/>
                <w:szCs w:val="24"/>
              </w:rPr>
              <w:t xml:space="preserve"> László</w:t>
            </w:r>
            <w:r w:rsidR="003D6812" w:rsidRPr="00311397">
              <w:rPr>
                <w:sz w:val="24"/>
                <w:szCs w:val="24"/>
              </w:rPr>
              <w:t xml:space="preserve"> </w:t>
            </w:r>
          </w:p>
          <w:p w14:paraId="659135DE" w14:textId="77777777" w:rsidR="0056195C" w:rsidRPr="00311397" w:rsidRDefault="0056195C" w:rsidP="0056195C">
            <w:pPr>
              <w:jc w:val="both"/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 xml:space="preserve">                                polgármester</w:t>
            </w:r>
          </w:p>
        </w:tc>
        <w:tc>
          <w:tcPr>
            <w:tcW w:w="4579" w:type="dxa"/>
            <w:shd w:val="clear" w:color="auto" w:fill="auto"/>
          </w:tcPr>
          <w:p w14:paraId="0ECC81F5" w14:textId="77777777" w:rsidR="0056195C" w:rsidRPr="00311397" w:rsidRDefault="0056195C" w:rsidP="0056195C">
            <w:pPr>
              <w:jc w:val="both"/>
              <w:rPr>
                <w:sz w:val="24"/>
                <w:szCs w:val="24"/>
              </w:rPr>
            </w:pPr>
          </w:p>
          <w:p w14:paraId="56A25497" w14:textId="76733928" w:rsidR="0056195C" w:rsidRPr="00311397" w:rsidRDefault="005A5D06" w:rsidP="005619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Matyó Anikó </w:t>
            </w:r>
          </w:p>
          <w:p w14:paraId="2C9414BA" w14:textId="7ED8D427" w:rsidR="0056195C" w:rsidRPr="00311397" w:rsidRDefault="00245FA2" w:rsidP="0056195C">
            <w:pPr>
              <w:tabs>
                <w:tab w:val="left" w:pos="1305"/>
                <w:tab w:val="center" w:pos="2180"/>
              </w:tabs>
              <w:rPr>
                <w:sz w:val="24"/>
                <w:szCs w:val="24"/>
              </w:rPr>
            </w:pPr>
            <w:r w:rsidRPr="00311397">
              <w:rPr>
                <w:sz w:val="24"/>
                <w:szCs w:val="24"/>
              </w:rPr>
              <w:tab/>
              <w:t xml:space="preserve">  </w:t>
            </w:r>
            <w:r w:rsidR="005A5D06">
              <w:rPr>
                <w:sz w:val="24"/>
                <w:szCs w:val="24"/>
              </w:rPr>
              <w:t xml:space="preserve">megbízott </w:t>
            </w:r>
            <w:r w:rsidR="0056195C" w:rsidRPr="00311397">
              <w:rPr>
                <w:sz w:val="24"/>
                <w:szCs w:val="24"/>
              </w:rPr>
              <w:t>jegyző</w:t>
            </w:r>
          </w:p>
        </w:tc>
      </w:tr>
    </w:tbl>
    <w:p w14:paraId="3EBC8C7D" w14:textId="77777777" w:rsidR="00F93467" w:rsidRDefault="00F93467" w:rsidP="00F93467">
      <w:pPr>
        <w:pStyle w:val="Csakszveg2"/>
      </w:pPr>
    </w:p>
    <w:sectPr w:rsidR="00F93467" w:rsidSect="00B23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47747554"/>
    <w:multiLevelType w:val="hybridMultilevel"/>
    <w:tmpl w:val="D6A619A6"/>
    <w:lvl w:ilvl="0" w:tplc="E1A4FF9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67300"/>
    <w:multiLevelType w:val="hybridMultilevel"/>
    <w:tmpl w:val="6A4A2252"/>
    <w:lvl w:ilvl="0" w:tplc="DC1245A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B32B8"/>
    <w:multiLevelType w:val="hybridMultilevel"/>
    <w:tmpl w:val="4FA62910"/>
    <w:lvl w:ilvl="0" w:tplc="57E08F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B19C4"/>
    <w:multiLevelType w:val="hybridMultilevel"/>
    <w:tmpl w:val="0C30EC18"/>
    <w:lvl w:ilvl="0" w:tplc="57E08F84">
      <w:start w:val="1"/>
      <w:numFmt w:val="decimal"/>
      <w:lvlText w:val="(%1)"/>
      <w:lvlJc w:val="left"/>
      <w:pPr>
        <w:ind w:left="710" w:hanging="360"/>
      </w:pPr>
      <w:rPr>
        <w:rFonts w:hint="default"/>
      </w:rPr>
    </w:lvl>
    <w:lvl w:ilvl="1" w:tplc="D902DE04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 w:tplc="0952FE74">
      <w:start w:val="1"/>
      <w:numFmt w:val="lowerLetter"/>
      <w:lvlText w:val="%3.)"/>
      <w:lvlJc w:val="right"/>
      <w:pPr>
        <w:ind w:left="2150" w:hanging="180"/>
      </w:pPr>
      <w:rPr>
        <w:rFonts w:ascii="Times New Roman" w:eastAsia="Calibri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70" w:hanging="360"/>
      </w:pPr>
    </w:lvl>
    <w:lvl w:ilvl="4" w:tplc="040E0019" w:tentative="1">
      <w:start w:val="1"/>
      <w:numFmt w:val="lowerLetter"/>
      <w:lvlText w:val="%5."/>
      <w:lvlJc w:val="left"/>
      <w:pPr>
        <w:ind w:left="3590" w:hanging="360"/>
      </w:pPr>
    </w:lvl>
    <w:lvl w:ilvl="5" w:tplc="040E001B" w:tentative="1">
      <w:start w:val="1"/>
      <w:numFmt w:val="lowerRoman"/>
      <w:lvlText w:val="%6."/>
      <w:lvlJc w:val="right"/>
      <w:pPr>
        <w:ind w:left="4310" w:hanging="180"/>
      </w:pPr>
    </w:lvl>
    <w:lvl w:ilvl="6" w:tplc="040E000F" w:tentative="1">
      <w:start w:val="1"/>
      <w:numFmt w:val="decimal"/>
      <w:lvlText w:val="%7."/>
      <w:lvlJc w:val="left"/>
      <w:pPr>
        <w:ind w:left="5030" w:hanging="360"/>
      </w:pPr>
    </w:lvl>
    <w:lvl w:ilvl="7" w:tplc="040E0019" w:tentative="1">
      <w:start w:val="1"/>
      <w:numFmt w:val="lowerLetter"/>
      <w:lvlText w:val="%8."/>
      <w:lvlJc w:val="left"/>
      <w:pPr>
        <w:ind w:left="5750" w:hanging="360"/>
      </w:pPr>
    </w:lvl>
    <w:lvl w:ilvl="8" w:tplc="040E001B" w:tentative="1">
      <w:start w:val="1"/>
      <w:numFmt w:val="lowerRoman"/>
      <w:lvlText w:val="%9."/>
      <w:lvlJc w:val="right"/>
      <w:pPr>
        <w:ind w:left="6470" w:hanging="180"/>
      </w:pPr>
    </w:lvl>
  </w:abstractNum>
  <w:num w:numId="1" w16cid:durableId="639966687">
    <w:abstractNumId w:val="0"/>
  </w:num>
  <w:num w:numId="2" w16cid:durableId="1363634531">
    <w:abstractNumId w:val="1"/>
  </w:num>
  <w:num w:numId="3" w16cid:durableId="781724423">
    <w:abstractNumId w:val="2"/>
  </w:num>
  <w:num w:numId="4" w16cid:durableId="1976524703">
    <w:abstractNumId w:val="3"/>
  </w:num>
  <w:num w:numId="5" w16cid:durableId="1544055426">
    <w:abstractNumId w:val="4"/>
  </w:num>
  <w:num w:numId="6" w16cid:durableId="1766267217">
    <w:abstractNumId w:val="7"/>
  </w:num>
  <w:num w:numId="7" w16cid:durableId="805778849">
    <w:abstractNumId w:val="8"/>
  </w:num>
  <w:num w:numId="8" w16cid:durableId="491870189">
    <w:abstractNumId w:val="6"/>
  </w:num>
  <w:num w:numId="9" w16cid:durableId="2115860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95C"/>
    <w:rsid w:val="00016265"/>
    <w:rsid w:val="000D2FA0"/>
    <w:rsid w:val="000E057F"/>
    <w:rsid w:val="000F57BE"/>
    <w:rsid w:val="00102BC9"/>
    <w:rsid w:val="001064AF"/>
    <w:rsid w:val="00120385"/>
    <w:rsid w:val="00145638"/>
    <w:rsid w:val="00172D05"/>
    <w:rsid w:val="001B1830"/>
    <w:rsid w:val="001D428D"/>
    <w:rsid w:val="001E0059"/>
    <w:rsid w:val="00210F92"/>
    <w:rsid w:val="002418B3"/>
    <w:rsid w:val="00245FA2"/>
    <w:rsid w:val="00286047"/>
    <w:rsid w:val="00303893"/>
    <w:rsid w:val="00311397"/>
    <w:rsid w:val="00325B7E"/>
    <w:rsid w:val="003D6812"/>
    <w:rsid w:val="003E22BA"/>
    <w:rsid w:val="003E3D62"/>
    <w:rsid w:val="00412312"/>
    <w:rsid w:val="004E2A47"/>
    <w:rsid w:val="00504BFF"/>
    <w:rsid w:val="0056195C"/>
    <w:rsid w:val="00564525"/>
    <w:rsid w:val="0058129D"/>
    <w:rsid w:val="005A5D06"/>
    <w:rsid w:val="007212C9"/>
    <w:rsid w:val="007719B6"/>
    <w:rsid w:val="008627DD"/>
    <w:rsid w:val="00945725"/>
    <w:rsid w:val="009E17CE"/>
    <w:rsid w:val="009E3572"/>
    <w:rsid w:val="00A34685"/>
    <w:rsid w:val="00AD0584"/>
    <w:rsid w:val="00AE7E78"/>
    <w:rsid w:val="00AF3A9C"/>
    <w:rsid w:val="00B10BEE"/>
    <w:rsid w:val="00B23036"/>
    <w:rsid w:val="00B3782C"/>
    <w:rsid w:val="00B439A0"/>
    <w:rsid w:val="00B70641"/>
    <w:rsid w:val="00B9036F"/>
    <w:rsid w:val="00C1431A"/>
    <w:rsid w:val="00CE5C62"/>
    <w:rsid w:val="00D50C5C"/>
    <w:rsid w:val="00D7165F"/>
    <w:rsid w:val="00D86C20"/>
    <w:rsid w:val="00DC3C83"/>
    <w:rsid w:val="00E83096"/>
    <w:rsid w:val="00E90455"/>
    <w:rsid w:val="00F317DE"/>
    <w:rsid w:val="00F50DE0"/>
    <w:rsid w:val="00F93467"/>
    <w:rsid w:val="00FA2D0C"/>
    <w:rsid w:val="00FE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64E4A"/>
  <w15:docId w15:val="{7C0370A7-0825-4546-96B5-94333352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6195C"/>
    <w:pPr>
      <w:suppressAutoHyphens/>
    </w:pPr>
    <w:rPr>
      <w:lang w:eastAsia="ar-SA"/>
    </w:rPr>
  </w:style>
  <w:style w:type="paragraph" w:styleId="Cmsor1">
    <w:name w:val="heading 1"/>
    <w:basedOn w:val="Norml"/>
    <w:next w:val="Norml"/>
    <w:qFormat/>
    <w:rsid w:val="0056195C"/>
    <w:pPr>
      <w:keepNext/>
      <w:numPr>
        <w:numId w:val="1"/>
      </w:numPr>
      <w:jc w:val="both"/>
      <w:outlineLvl w:val="0"/>
    </w:pPr>
    <w:rPr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56195C"/>
    <w:pPr>
      <w:jc w:val="both"/>
    </w:pPr>
    <w:rPr>
      <w:sz w:val="24"/>
    </w:rPr>
  </w:style>
  <w:style w:type="paragraph" w:styleId="Szvegtrzsbehzssal">
    <w:name w:val="Body Text Indent"/>
    <w:basedOn w:val="Norml"/>
    <w:rsid w:val="0056195C"/>
    <w:pPr>
      <w:ind w:left="540" w:hanging="540"/>
      <w:jc w:val="both"/>
    </w:pPr>
    <w:rPr>
      <w:sz w:val="24"/>
    </w:rPr>
  </w:style>
  <w:style w:type="paragraph" w:customStyle="1" w:styleId="Szvegtrzs21">
    <w:name w:val="Szövegtörzs 21"/>
    <w:basedOn w:val="Norml"/>
    <w:rsid w:val="0056195C"/>
    <w:pPr>
      <w:jc w:val="both"/>
    </w:pPr>
    <w:rPr>
      <w:sz w:val="26"/>
    </w:rPr>
  </w:style>
  <w:style w:type="paragraph" w:styleId="llb">
    <w:name w:val="footer"/>
    <w:basedOn w:val="Norml"/>
    <w:rsid w:val="0056195C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sakszveg2">
    <w:name w:val="Csak szöveg2"/>
    <w:basedOn w:val="Norml"/>
    <w:rsid w:val="0056195C"/>
    <w:rPr>
      <w:rFonts w:ascii="Courier New" w:hAnsi="Courier New" w:cs="Courier New"/>
      <w:sz w:val="24"/>
      <w:szCs w:val="24"/>
    </w:rPr>
  </w:style>
  <w:style w:type="paragraph" w:styleId="lfej">
    <w:name w:val="header"/>
    <w:basedOn w:val="Norml"/>
    <w:link w:val="lfejChar"/>
    <w:rsid w:val="0056195C"/>
    <w:pPr>
      <w:tabs>
        <w:tab w:val="center" w:pos="4536"/>
        <w:tab w:val="right" w:pos="9072"/>
      </w:tabs>
    </w:pPr>
    <w:rPr>
      <w:sz w:val="28"/>
    </w:rPr>
  </w:style>
  <w:style w:type="paragraph" w:styleId="Listaszerbekezds">
    <w:name w:val="List Paragraph"/>
    <w:basedOn w:val="Norml"/>
    <w:uiPriority w:val="34"/>
    <w:qFormat/>
    <w:rsid w:val="00A346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unhideWhenUsed/>
    <w:rsid w:val="00172D05"/>
    <w:pPr>
      <w:suppressAutoHyphens w:val="0"/>
    </w:pPr>
    <w:rPr>
      <w:rFonts w:ascii="Tahoma" w:hAnsi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172D05"/>
    <w:rPr>
      <w:rFonts w:ascii="Tahoma" w:hAnsi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311397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DABE9-B074-4B65-B250-A311AA5C4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Visegrád Város Önkormányzat Képviselő-testületének</vt:lpstr>
    </vt:vector>
  </TitlesOfParts>
  <Company>Visegrád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Visegrád Város Önkormányzat Képviselő-testületének</dc:title>
  <dc:creator>OEM</dc:creator>
  <cp:lastModifiedBy>István Kucsora</cp:lastModifiedBy>
  <cp:revision>4</cp:revision>
  <cp:lastPrinted>2017-07-05T08:44:00Z</cp:lastPrinted>
  <dcterms:created xsi:type="dcterms:W3CDTF">2024-09-06T09:16:00Z</dcterms:created>
  <dcterms:modified xsi:type="dcterms:W3CDTF">2024-09-06T10:12:00Z</dcterms:modified>
</cp:coreProperties>
</file>